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76" w:rsidRPr="00626FBD" w:rsidRDefault="00B33B76" w:rsidP="00AF23B3">
      <w:pPr>
        <w:pStyle w:val="Testonormale1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jc w:val="center"/>
        <w:rPr>
          <w:rFonts w:ascii="Palatino Linotype" w:hAnsi="Palatino Linotype" w:cs="Arial"/>
          <w:b/>
          <w:sz w:val="24"/>
          <w:szCs w:val="24"/>
        </w:rPr>
      </w:pPr>
      <w:r w:rsidRPr="00626FBD">
        <w:rPr>
          <w:rFonts w:ascii="Palatino Linotype" w:hAnsi="Palatino Linotype" w:cs="Arial"/>
          <w:b/>
          <w:sz w:val="24"/>
          <w:szCs w:val="24"/>
        </w:rPr>
        <w:t>MODELLO “</w:t>
      </w:r>
      <w:r w:rsidR="003A1ECA" w:rsidRPr="00626FBD">
        <w:rPr>
          <w:rFonts w:ascii="Palatino Linotype" w:hAnsi="Palatino Linotype" w:cs="Arial"/>
          <w:b/>
          <w:sz w:val="24"/>
          <w:szCs w:val="24"/>
        </w:rPr>
        <w:t>C</w:t>
      </w:r>
      <w:r w:rsidRPr="00626FBD">
        <w:rPr>
          <w:rFonts w:ascii="Palatino Linotype" w:hAnsi="Palatino Linotype" w:cs="Arial"/>
          <w:b/>
          <w:sz w:val="24"/>
          <w:szCs w:val="24"/>
        </w:rPr>
        <w:t xml:space="preserve">” DI DICHIARAZIONE DI IMPEGNO A COSTITUIRE A.T.I. (ARTT.  </w:t>
      </w:r>
      <w:r w:rsidR="00C73F2D" w:rsidRPr="00626FBD">
        <w:rPr>
          <w:rFonts w:ascii="Palatino Linotype" w:hAnsi="Palatino Linotype" w:cs="Arial"/>
          <w:b/>
          <w:sz w:val="24"/>
          <w:szCs w:val="24"/>
          <w:shd w:val="clear" w:color="auto" w:fill="FFFFFF"/>
        </w:rPr>
        <w:t>6</w:t>
      </w:r>
      <w:r w:rsidRPr="00626FBD">
        <w:rPr>
          <w:rFonts w:ascii="Palatino Linotype" w:hAnsi="Palatino Linotype" w:cs="Arial"/>
          <w:b/>
          <w:sz w:val="24"/>
          <w:szCs w:val="24"/>
          <w:shd w:val="clear" w:color="auto" w:fill="FFFFFF"/>
        </w:rPr>
        <w:t xml:space="preserve">8 DEL D.LGS N. </w:t>
      </w:r>
      <w:r w:rsidR="00C73F2D" w:rsidRPr="00626FBD">
        <w:rPr>
          <w:rFonts w:ascii="Palatino Linotype" w:hAnsi="Palatino Linotype" w:cs="Arial"/>
          <w:b/>
          <w:sz w:val="24"/>
          <w:szCs w:val="24"/>
          <w:shd w:val="clear" w:color="auto" w:fill="FFFFFF"/>
        </w:rPr>
        <w:t>36</w:t>
      </w:r>
      <w:r w:rsidRPr="00626FBD">
        <w:rPr>
          <w:rFonts w:ascii="Palatino Linotype" w:hAnsi="Palatino Linotype" w:cs="Arial"/>
          <w:b/>
          <w:sz w:val="24"/>
          <w:szCs w:val="24"/>
          <w:shd w:val="clear" w:color="auto" w:fill="FFFFFF"/>
        </w:rPr>
        <w:t>/20</w:t>
      </w:r>
      <w:r w:rsidR="00C73F2D" w:rsidRPr="00626FBD">
        <w:rPr>
          <w:rFonts w:ascii="Palatino Linotype" w:hAnsi="Palatino Linotype" w:cs="Arial"/>
          <w:b/>
          <w:sz w:val="24"/>
          <w:szCs w:val="24"/>
          <w:shd w:val="clear" w:color="auto" w:fill="FFFFFF"/>
        </w:rPr>
        <w:t>23</w:t>
      </w:r>
      <w:r w:rsidRPr="00626FBD">
        <w:rPr>
          <w:rFonts w:ascii="Palatino Linotype" w:hAnsi="Palatino Linotype" w:cs="Arial"/>
          <w:b/>
          <w:sz w:val="24"/>
          <w:szCs w:val="24"/>
        </w:rPr>
        <w:t>) O CONSORZI ORDINARI</w:t>
      </w:r>
    </w:p>
    <w:p w:rsidR="00C372AD" w:rsidRPr="00626FBD" w:rsidRDefault="00C372AD" w:rsidP="00AF23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Palatino Linotype" w:hAnsi="Palatino Linotype" w:cs="Arial"/>
          <w:b/>
          <w:bCs/>
          <w:iCs/>
          <w:sz w:val="24"/>
          <w:szCs w:val="24"/>
        </w:rPr>
      </w:pPr>
    </w:p>
    <w:p w:rsidR="002B4A5C" w:rsidRPr="00626FBD" w:rsidRDefault="002B4A5C" w:rsidP="002B4A5C">
      <w:pPr>
        <w:pStyle w:val="sche22"/>
        <w:ind w:left="993"/>
        <w:rPr>
          <w:rFonts w:ascii="Palatino Linotype" w:eastAsia="Arial" w:hAnsi="Palatino Linotype" w:cs="Arial"/>
          <w:b/>
          <w:sz w:val="24"/>
          <w:szCs w:val="24"/>
          <w:lang w:val="it-IT"/>
        </w:rPr>
      </w:pPr>
    </w:p>
    <w:p w:rsidR="002B4A5C" w:rsidRPr="00626FBD" w:rsidRDefault="002B4A5C" w:rsidP="002B4A5C">
      <w:pPr>
        <w:pStyle w:val="Corpodeltesto21"/>
        <w:rPr>
          <w:rFonts w:ascii="Palatino Linotype" w:hAnsi="Palatino Linotype"/>
          <w:szCs w:val="24"/>
        </w:rPr>
      </w:pPr>
    </w:p>
    <w:p w:rsidR="00626FBD" w:rsidRPr="00626FBD" w:rsidRDefault="00626FBD" w:rsidP="002B4A5C">
      <w:pPr>
        <w:jc w:val="both"/>
        <w:rPr>
          <w:rFonts w:ascii="Palatino Linotype" w:hAnsi="Palatino Linotype" w:cs="Arial"/>
          <w:b/>
          <w:sz w:val="24"/>
          <w:szCs w:val="24"/>
        </w:rPr>
      </w:pPr>
      <w:bookmarkStart w:id="0" w:name="_Hlk134273204"/>
      <w:r>
        <w:rPr>
          <w:rFonts w:ascii="Palatino Linotype" w:hAnsi="Palatino Linotype" w:cs="Arial"/>
          <w:b/>
          <w:sz w:val="24"/>
          <w:szCs w:val="24"/>
        </w:rPr>
        <w:t>PROCEDURA DI COPROGETTAZIONE PER LA GESTIONE DEL CENTRO DIURNO DISABILI “L’ALBERO DELLA FELICITÁ”</w:t>
      </w:r>
      <w:bookmarkEnd w:id="0"/>
      <w:r>
        <w:rPr>
          <w:rFonts w:ascii="Palatino Linotype" w:hAnsi="Palatino Linotype" w:cs="Arial"/>
          <w:b/>
          <w:sz w:val="24"/>
          <w:szCs w:val="24"/>
        </w:rPr>
        <w:t xml:space="preserve"> PER IL TRIENNIO 2024/2026 (più ulteriori sei mesi di proroga) CIG: _______________________</w:t>
      </w:r>
    </w:p>
    <w:p w:rsidR="002B4A5C" w:rsidRPr="00626FBD" w:rsidRDefault="002B4A5C" w:rsidP="002B4A5C">
      <w:pPr>
        <w:pStyle w:val="Corpodeltesto21"/>
        <w:rPr>
          <w:rFonts w:ascii="Palatino Linotype" w:hAnsi="Palatino Linotype"/>
          <w:sz w:val="16"/>
          <w:szCs w:val="16"/>
        </w:rPr>
      </w:pPr>
      <w:r w:rsidRPr="00626FBD">
        <w:rPr>
          <w:rFonts w:ascii="Palatino Linotype" w:hAnsi="Palatino Linotype"/>
          <w:szCs w:val="24"/>
        </w:rPr>
        <w:t>(</w:t>
      </w:r>
      <w:r w:rsidRPr="00626FBD">
        <w:rPr>
          <w:rFonts w:ascii="Palatino Linotype" w:hAnsi="Palatino Linotype"/>
          <w:sz w:val="16"/>
          <w:szCs w:val="16"/>
        </w:rPr>
        <w:t>Artt. 46 - 47, comma 1, 38, comma 3 e 21, comma 1 del Testo Unico “in materia di documentazione amministrativa” approvato con D.P.R.  28.12.2000  n. 445).</w:t>
      </w:r>
    </w:p>
    <w:p w:rsidR="002B4A5C" w:rsidRPr="00626FBD" w:rsidRDefault="002B4A5C">
      <w:pPr>
        <w:jc w:val="both"/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 w:rsidP="00626FBD">
      <w:pPr>
        <w:pStyle w:val="Paragrafoelenco"/>
        <w:numPr>
          <w:ilvl w:val="0"/>
          <w:numId w:val="6"/>
        </w:numPr>
        <w:ind w:left="0" w:firstLine="0"/>
        <w:rPr>
          <w:rFonts w:ascii="Palatino Linotype" w:hAnsi="Palatino Linotype"/>
          <w:sz w:val="24"/>
          <w:szCs w:val="24"/>
        </w:rPr>
      </w:pPr>
      <w:r w:rsidRPr="00626FBD">
        <w:rPr>
          <w:rFonts w:ascii="Palatino Linotype" w:hAnsi="Palatino Linotype"/>
          <w:sz w:val="24"/>
          <w:szCs w:val="24"/>
        </w:rPr>
        <w:t>As</w:t>
      </w:r>
      <w:r w:rsidR="00626FBD">
        <w:rPr>
          <w:rFonts w:ascii="Palatino Linotype" w:hAnsi="Palatino Linotype"/>
          <w:sz w:val="24"/>
          <w:szCs w:val="24"/>
        </w:rPr>
        <w:t xml:space="preserve">sociazione temporanea </w:t>
      </w:r>
      <w:r w:rsidR="00626FBD" w:rsidRPr="00626FBD">
        <w:rPr>
          <w:rFonts w:ascii="Palatino Linotype" w:hAnsi="Palatino Linotype"/>
          <w:sz w:val="24"/>
          <w:szCs w:val="24"/>
        </w:rPr>
        <w:t>d’Impresa</w:t>
      </w:r>
      <w:r w:rsidRPr="00626FBD">
        <w:rPr>
          <w:rFonts w:ascii="Palatino Linotype" w:hAnsi="Palatino Linotype"/>
          <w:sz w:val="24"/>
          <w:szCs w:val="24"/>
        </w:rPr>
        <w:t>(ATI)_____________________________________</w:t>
      </w:r>
      <w:r w:rsidR="00626FBD">
        <w:rPr>
          <w:rFonts w:ascii="Palatino Linotype" w:hAnsi="Palatino Linotype"/>
          <w:sz w:val="24"/>
          <w:szCs w:val="24"/>
        </w:rPr>
        <w:t>____</w:t>
      </w:r>
    </w:p>
    <w:p w:rsidR="00B33B76" w:rsidRPr="00626FBD" w:rsidRDefault="00B33B76" w:rsidP="00626FBD">
      <w:pPr>
        <w:rPr>
          <w:rFonts w:ascii="Palatino Linotype" w:hAnsi="Palatino Linotype"/>
          <w:sz w:val="24"/>
          <w:szCs w:val="24"/>
        </w:rPr>
      </w:pPr>
      <w:r w:rsidRPr="00626FBD">
        <w:rPr>
          <w:rFonts w:ascii="Palatino Linotype" w:hAnsi="Palatino Linotype"/>
          <w:sz w:val="24"/>
          <w:szCs w:val="24"/>
        </w:rPr>
        <w:t>O</w:t>
      </w:r>
      <w:r w:rsidR="00626FBD" w:rsidRPr="00626FBD">
        <w:rPr>
          <w:rFonts w:ascii="Palatino Linotype" w:hAnsi="Palatino Linotype"/>
          <w:sz w:val="24"/>
          <w:szCs w:val="24"/>
        </w:rPr>
        <w:t>ppure</w:t>
      </w:r>
    </w:p>
    <w:p w:rsidR="00B33B76" w:rsidRPr="00626FBD" w:rsidRDefault="00B33B76" w:rsidP="00626FBD">
      <w:pPr>
        <w:pStyle w:val="Paragrafoelenco"/>
        <w:numPr>
          <w:ilvl w:val="0"/>
          <w:numId w:val="6"/>
        </w:numPr>
        <w:rPr>
          <w:rFonts w:ascii="Palatino Linotype" w:hAnsi="Palatino Linotype"/>
          <w:sz w:val="24"/>
          <w:szCs w:val="24"/>
        </w:rPr>
      </w:pPr>
      <w:r w:rsidRPr="00626FBD">
        <w:rPr>
          <w:rFonts w:ascii="Palatino Linotype" w:hAnsi="Palatino Linotype"/>
          <w:sz w:val="24"/>
          <w:szCs w:val="24"/>
        </w:rPr>
        <w:t xml:space="preserve">Consorzio di cui all’art. </w:t>
      </w:r>
      <w:r w:rsidR="003A1ECA" w:rsidRPr="00626FBD">
        <w:rPr>
          <w:rFonts w:ascii="Palatino Linotype" w:hAnsi="Palatino Linotype"/>
          <w:sz w:val="24"/>
          <w:szCs w:val="24"/>
        </w:rPr>
        <w:t xml:space="preserve">65, comma 2, lettera f), </w:t>
      </w:r>
      <w:r w:rsidRPr="00626FBD">
        <w:rPr>
          <w:rFonts w:ascii="Palatino Linotype" w:hAnsi="Palatino Linotype"/>
          <w:sz w:val="24"/>
          <w:szCs w:val="24"/>
        </w:rPr>
        <w:t xml:space="preserve">del </w:t>
      </w:r>
      <w:r w:rsidR="00626FBD">
        <w:rPr>
          <w:rFonts w:ascii="Palatino Linotype" w:eastAsia="Calibri" w:hAnsi="Palatino Linotype"/>
          <w:sz w:val="24"/>
          <w:szCs w:val="24"/>
          <w:lang w:eastAsia="en-US"/>
        </w:rPr>
        <w:t xml:space="preserve">D.Lgs </w:t>
      </w:r>
      <w:r w:rsidR="003A1ECA" w:rsidRPr="00626FBD">
        <w:rPr>
          <w:rFonts w:ascii="Palatino Linotype" w:eastAsia="Calibri" w:hAnsi="Palatino Linotype"/>
          <w:sz w:val="24"/>
          <w:szCs w:val="24"/>
          <w:lang w:eastAsia="en-US"/>
        </w:rPr>
        <w:t>36</w:t>
      </w:r>
      <w:r w:rsidRPr="00626FBD">
        <w:rPr>
          <w:rFonts w:ascii="Palatino Linotype" w:eastAsia="Calibri" w:hAnsi="Palatino Linotype"/>
          <w:sz w:val="24"/>
          <w:szCs w:val="24"/>
          <w:lang w:eastAsia="en-US"/>
        </w:rPr>
        <w:t>/20</w:t>
      </w:r>
      <w:r w:rsidR="003A1ECA" w:rsidRPr="00626FBD">
        <w:rPr>
          <w:rFonts w:ascii="Palatino Linotype" w:eastAsia="Calibri" w:hAnsi="Palatino Linotype"/>
          <w:sz w:val="24"/>
          <w:szCs w:val="24"/>
          <w:lang w:eastAsia="en-US"/>
        </w:rPr>
        <w:t>23</w:t>
      </w:r>
      <w:r w:rsidR="00626FBD">
        <w:rPr>
          <w:rFonts w:ascii="Palatino Linotype" w:eastAsia="Calibri" w:hAnsi="Palatino Linotype"/>
          <w:sz w:val="24"/>
          <w:szCs w:val="24"/>
          <w:lang w:eastAsia="en-US"/>
        </w:rPr>
        <w:t>_____________________</w:t>
      </w:r>
    </w:p>
    <w:p w:rsidR="00B33B76" w:rsidRPr="00626FBD" w:rsidRDefault="00B33B76" w:rsidP="00626FBD">
      <w:pPr>
        <w:rPr>
          <w:rFonts w:ascii="Palatino Linotype" w:hAnsi="Palatino Linotype"/>
          <w:sz w:val="16"/>
          <w:szCs w:val="16"/>
        </w:rPr>
      </w:pPr>
      <w:r w:rsidRPr="00626FBD">
        <w:rPr>
          <w:rFonts w:ascii="Palatino Linotype" w:hAnsi="Palatino Linotype"/>
          <w:sz w:val="16"/>
          <w:szCs w:val="16"/>
        </w:rPr>
        <w:t>(evidenziare l'ipotesi che interessa)</w:t>
      </w:r>
    </w:p>
    <w:p w:rsidR="00B33B76" w:rsidRPr="00626FBD" w:rsidRDefault="00B33B76" w:rsidP="00626FBD"/>
    <w:p w:rsidR="00B33B76" w:rsidRPr="00626FBD" w:rsidRDefault="00B33B76">
      <w:pPr>
        <w:jc w:val="both"/>
        <w:rPr>
          <w:rFonts w:ascii="Palatino Linotype" w:hAnsi="Palatino Linotype" w:cs="Arial"/>
          <w:b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costituita dalle seguenti società:</w:t>
      </w:r>
    </w:p>
    <w:p w:rsidR="00B33B76" w:rsidRPr="00626FBD" w:rsidRDefault="00B33B76" w:rsidP="00626FBD">
      <w:pPr>
        <w:numPr>
          <w:ilvl w:val="0"/>
          <w:numId w:val="3"/>
        </w:numPr>
        <w:tabs>
          <w:tab w:val="left" w:pos="426"/>
        </w:tabs>
        <w:overflowPunct/>
        <w:autoSpaceDE/>
        <w:ind w:hanging="720"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b/>
          <w:sz w:val="24"/>
          <w:szCs w:val="24"/>
        </w:rPr>
        <w:t>Capogruppo (o consorziata equivalente)</w:t>
      </w:r>
      <w:r w:rsidRPr="00626FBD">
        <w:rPr>
          <w:rFonts w:ascii="Palatino Linotype" w:hAnsi="Palatino Linotype" w:cs="Arial"/>
          <w:sz w:val="24"/>
          <w:szCs w:val="24"/>
        </w:rPr>
        <w:t>____________________________________</w:t>
      </w:r>
      <w:r w:rsidR="00626FBD">
        <w:rPr>
          <w:rFonts w:ascii="Palatino Linotype" w:hAnsi="Palatino Linotype" w:cs="Arial"/>
          <w:sz w:val="24"/>
          <w:szCs w:val="24"/>
        </w:rPr>
        <w:t>________</w:t>
      </w:r>
    </w:p>
    <w:p w:rsidR="00626FBD" w:rsidRDefault="00B33B76" w:rsidP="00626FBD">
      <w:pPr>
        <w:tabs>
          <w:tab w:val="left" w:pos="426"/>
        </w:tabs>
        <w:overflowPunct/>
        <w:autoSpaceDE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con sede in _____________ Via __________</w:t>
      </w:r>
      <w:r w:rsidR="00626FBD">
        <w:rPr>
          <w:rFonts w:ascii="Palatino Linotype" w:hAnsi="Palatino Linotype" w:cs="Arial"/>
          <w:sz w:val="24"/>
          <w:szCs w:val="24"/>
        </w:rPr>
        <w:t>________________</w:t>
      </w:r>
      <w:r w:rsidRPr="00626FBD">
        <w:rPr>
          <w:rFonts w:ascii="Palatino Linotype" w:hAnsi="Palatino Linotype" w:cs="Arial"/>
          <w:sz w:val="24"/>
          <w:szCs w:val="24"/>
        </w:rPr>
        <w:t xml:space="preserve"> Part. IVA ____________</w:t>
      </w:r>
      <w:r w:rsidR="00626FBD">
        <w:rPr>
          <w:rFonts w:ascii="Palatino Linotype" w:hAnsi="Palatino Linotype" w:cs="Arial"/>
          <w:sz w:val="24"/>
          <w:szCs w:val="24"/>
        </w:rPr>
        <w:t>__________</w:t>
      </w:r>
      <w:r w:rsidRPr="00626FBD">
        <w:rPr>
          <w:rFonts w:ascii="Palatino Linotype" w:hAnsi="Palatino Linotype" w:cs="Arial"/>
          <w:sz w:val="24"/>
          <w:szCs w:val="24"/>
        </w:rPr>
        <w:t xml:space="preserve"> </w:t>
      </w:r>
    </w:p>
    <w:p w:rsidR="00B33B76" w:rsidRDefault="00626FBD" w:rsidP="00626FBD">
      <w:pPr>
        <w:tabs>
          <w:tab w:val="left" w:pos="426"/>
        </w:tabs>
        <w:overflowPunct/>
        <w:autoSpaceDE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Cod. Fisc.______________________________</w:t>
      </w:r>
      <w:r w:rsidR="00B33B76" w:rsidRPr="00626FBD">
        <w:rPr>
          <w:rFonts w:ascii="Palatino Linotype" w:hAnsi="Palatino Linotype" w:cs="Arial"/>
          <w:sz w:val="24"/>
          <w:szCs w:val="24"/>
        </w:rPr>
        <w:t>______________, iscritta nel Regist</w:t>
      </w:r>
      <w:r>
        <w:rPr>
          <w:rFonts w:ascii="Palatino Linotype" w:hAnsi="Palatino Linotype" w:cs="Arial"/>
          <w:sz w:val="24"/>
          <w:szCs w:val="24"/>
        </w:rPr>
        <w:t>ro delle Imprese di _________________________________</w:t>
      </w:r>
      <w:r w:rsidR="00B33B76" w:rsidRPr="00626FBD">
        <w:rPr>
          <w:rFonts w:ascii="Palatino Linotype" w:hAnsi="Palatino Linotype" w:cs="Arial"/>
          <w:sz w:val="24"/>
          <w:szCs w:val="24"/>
        </w:rPr>
        <w:t>al n. ___________,</w:t>
      </w:r>
    </w:p>
    <w:p w:rsidR="00626FBD" w:rsidRPr="00626FBD" w:rsidRDefault="00626FBD">
      <w:pPr>
        <w:tabs>
          <w:tab w:val="left" w:pos="426"/>
        </w:tabs>
        <w:overflowPunct/>
        <w:autoSpaceDE/>
        <w:jc w:val="both"/>
        <w:textAlignment w:val="auto"/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>
      <w:pPr>
        <w:numPr>
          <w:ilvl w:val="0"/>
          <w:numId w:val="3"/>
        </w:numPr>
        <w:tabs>
          <w:tab w:val="left" w:pos="426"/>
        </w:tabs>
        <w:overflowPunct/>
        <w:autoSpaceDE/>
        <w:ind w:hanging="720"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______________________________________________________________________</w:t>
      </w:r>
    </w:p>
    <w:p w:rsidR="00B33B76" w:rsidRDefault="00B33B76">
      <w:pPr>
        <w:tabs>
          <w:tab w:val="left" w:pos="426"/>
        </w:tabs>
        <w:overflowPunct/>
        <w:autoSpaceDE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con sede in _____________ Via __________ Part. IVA ____________ Cod. Fisc. ______________, iscritta nel Registro delle Imprese di ___________ al n. ___________,</w:t>
      </w:r>
    </w:p>
    <w:p w:rsidR="00626FBD" w:rsidRPr="00626FBD" w:rsidRDefault="00626FBD">
      <w:pPr>
        <w:tabs>
          <w:tab w:val="left" w:pos="426"/>
        </w:tabs>
        <w:overflowPunct/>
        <w:autoSpaceDE/>
        <w:jc w:val="both"/>
        <w:textAlignment w:val="auto"/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>
      <w:pPr>
        <w:numPr>
          <w:ilvl w:val="0"/>
          <w:numId w:val="3"/>
        </w:numPr>
        <w:tabs>
          <w:tab w:val="left" w:pos="426"/>
        </w:tabs>
        <w:overflowPunct/>
        <w:autoSpaceDE/>
        <w:ind w:hanging="720"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______________________________________________________________________</w:t>
      </w:r>
    </w:p>
    <w:p w:rsidR="00B33B76" w:rsidRDefault="00B33B76">
      <w:pPr>
        <w:tabs>
          <w:tab w:val="left" w:pos="426"/>
        </w:tabs>
        <w:overflowPunct/>
        <w:autoSpaceDE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con sede in _____________ Via __________ Part. IVA ____________ Cod. Fisc. ______________, iscritta nel Registro delle Imprese di ___________ al n. ___________,</w:t>
      </w:r>
    </w:p>
    <w:p w:rsidR="00626FBD" w:rsidRPr="00626FBD" w:rsidRDefault="00626FBD">
      <w:pPr>
        <w:tabs>
          <w:tab w:val="left" w:pos="426"/>
        </w:tabs>
        <w:overflowPunct/>
        <w:autoSpaceDE/>
        <w:jc w:val="both"/>
        <w:textAlignment w:val="auto"/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>
      <w:pPr>
        <w:numPr>
          <w:ilvl w:val="0"/>
          <w:numId w:val="3"/>
        </w:numPr>
        <w:tabs>
          <w:tab w:val="left" w:pos="426"/>
        </w:tabs>
        <w:overflowPunct/>
        <w:autoSpaceDE/>
        <w:ind w:hanging="720"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______________________________________________________________________</w:t>
      </w:r>
    </w:p>
    <w:p w:rsidR="00B33B76" w:rsidRPr="00626FBD" w:rsidRDefault="00B33B76">
      <w:pPr>
        <w:tabs>
          <w:tab w:val="left" w:pos="5670"/>
        </w:tabs>
        <w:jc w:val="both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con sede in _____________ Via __________ Part. IVA ____________ Cod. Fisc. ______________, iscritta nel Registro delle Imprese di ___________ al n. ___________,</w:t>
      </w:r>
    </w:p>
    <w:p w:rsidR="00B33B76" w:rsidRPr="00626FBD" w:rsidRDefault="00B33B76">
      <w:pPr>
        <w:tabs>
          <w:tab w:val="left" w:pos="5670"/>
        </w:tabs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>
      <w:pPr>
        <w:tabs>
          <w:tab w:val="left" w:pos="5670"/>
        </w:tabs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I sottoscritti</w:t>
      </w:r>
      <w:r w:rsidR="00626FBD">
        <w:rPr>
          <w:rFonts w:ascii="Palatino Linotype" w:hAnsi="Palatino Linotype" w:cs="Arial"/>
          <w:sz w:val="24"/>
          <w:szCs w:val="24"/>
        </w:rPr>
        <w:t>:</w:t>
      </w:r>
    </w:p>
    <w:p w:rsidR="00B33B76" w:rsidRPr="00626FBD" w:rsidRDefault="00B33B76">
      <w:pPr>
        <w:pStyle w:val="Titolo4"/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Nome e Cognome ___________________ nato a ______________________ il __________</w:t>
      </w:r>
      <w:r w:rsidR="00626FBD">
        <w:rPr>
          <w:rFonts w:ascii="Palatino Linotype" w:hAnsi="Palatino Linotype" w:cs="Arial"/>
          <w:sz w:val="24"/>
          <w:szCs w:val="24"/>
        </w:rPr>
        <w:t>________</w:t>
      </w:r>
    </w:p>
    <w:p w:rsidR="00626FBD" w:rsidRDefault="00B33B76">
      <w:pPr>
        <w:tabs>
          <w:tab w:val="right" w:pos="9639"/>
        </w:tabs>
        <w:spacing w:line="360" w:lineRule="auto"/>
        <w:ind w:left="426" w:hanging="426"/>
        <w:rPr>
          <w:rFonts w:ascii="Palatino Linotype" w:hAnsi="Palatino Linotype" w:cs="Arial"/>
          <w:i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 xml:space="preserve">in qualità di </w:t>
      </w:r>
      <w:r w:rsidRPr="00626FBD">
        <w:rPr>
          <w:rFonts w:ascii="Palatino Linotype" w:hAnsi="Palatino Linotype" w:cs="Arial"/>
          <w:sz w:val="16"/>
          <w:szCs w:val="16"/>
        </w:rPr>
        <w:t>(</w:t>
      </w:r>
      <w:r w:rsidRPr="00626FBD">
        <w:rPr>
          <w:rFonts w:ascii="Palatino Linotype" w:hAnsi="Palatino Linotype" w:cs="Arial"/>
          <w:i/>
          <w:sz w:val="16"/>
          <w:szCs w:val="16"/>
        </w:rPr>
        <w:t>indicare la</w:t>
      </w:r>
      <w:r w:rsidRPr="00626FBD">
        <w:rPr>
          <w:rFonts w:ascii="Palatino Linotype" w:hAnsi="Palatino Linotype" w:cs="Arial"/>
          <w:sz w:val="16"/>
          <w:szCs w:val="16"/>
        </w:rPr>
        <w:t xml:space="preserve"> </w:t>
      </w:r>
      <w:r w:rsidRPr="00626FBD">
        <w:rPr>
          <w:rFonts w:ascii="Palatino Linotype" w:hAnsi="Palatino Linotype" w:cs="Arial"/>
          <w:i/>
          <w:sz w:val="16"/>
          <w:szCs w:val="16"/>
        </w:rPr>
        <w:t>carica sociale ricoperta o, se procuratore, precisare gli estremi della procura</w:t>
      </w:r>
      <w:r w:rsidRPr="00626FBD">
        <w:rPr>
          <w:rFonts w:ascii="Palatino Linotype" w:hAnsi="Palatino Linotype" w:cs="Arial"/>
          <w:i/>
          <w:sz w:val="24"/>
          <w:szCs w:val="24"/>
        </w:rPr>
        <w:t>) ________________________</w:t>
      </w:r>
      <w:r w:rsidR="00626FBD">
        <w:rPr>
          <w:rFonts w:ascii="Palatino Linotype" w:hAnsi="Palatino Linotype" w:cs="Arial"/>
          <w:i/>
          <w:sz w:val="24"/>
          <w:szCs w:val="24"/>
        </w:rPr>
        <w:t>__</w:t>
      </w:r>
    </w:p>
    <w:p w:rsidR="00B33B76" w:rsidRPr="00626FBD" w:rsidRDefault="00B33B76" w:rsidP="00626FBD">
      <w:pPr>
        <w:tabs>
          <w:tab w:val="right" w:pos="9639"/>
        </w:tabs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di _____________________________________</w:t>
      </w:r>
    </w:p>
    <w:p w:rsidR="00626FBD" w:rsidRPr="00626FBD" w:rsidRDefault="00626FBD" w:rsidP="00626FBD">
      <w:pPr>
        <w:pStyle w:val="Titolo4"/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lastRenderedPageBreak/>
        <w:t>Nome e Cognome ___________________ nato a ______________________ il __________</w:t>
      </w:r>
      <w:r>
        <w:rPr>
          <w:rFonts w:ascii="Palatino Linotype" w:hAnsi="Palatino Linotype" w:cs="Arial"/>
          <w:sz w:val="24"/>
          <w:szCs w:val="24"/>
        </w:rPr>
        <w:t>________</w:t>
      </w:r>
    </w:p>
    <w:p w:rsidR="00626FBD" w:rsidRDefault="00626FBD" w:rsidP="00626FBD">
      <w:pPr>
        <w:tabs>
          <w:tab w:val="right" w:pos="9639"/>
        </w:tabs>
        <w:spacing w:line="360" w:lineRule="auto"/>
        <w:ind w:left="426" w:hanging="426"/>
        <w:rPr>
          <w:rFonts w:ascii="Palatino Linotype" w:hAnsi="Palatino Linotype" w:cs="Arial"/>
          <w:i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 xml:space="preserve">in qualità di </w:t>
      </w:r>
      <w:r w:rsidRPr="00626FBD">
        <w:rPr>
          <w:rFonts w:ascii="Palatino Linotype" w:hAnsi="Palatino Linotype" w:cs="Arial"/>
          <w:sz w:val="16"/>
          <w:szCs w:val="16"/>
        </w:rPr>
        <w:t>(</w:t>
      </w:r>
      <w:r w:rsidRPr="00626FBD">
        <w:rPr>
          <w:rFonts w:ascii="Palatino Linotype" w:hAnsi="Palatino Linotype" w:cs="Arial"/>
          <w:i/>
          <w:sz w:val="16"/>
          <w:szCs w:val="16"/>
        </w:rPr>
        <w:t>indicare la</w:t>
      </w:r>
      <w:r w:rsidRPr="00626FBD">
        <w:rPr>
          <w:rFonts w:ascii="Palatino Linotype" w:hAnsi="Palatino Linotype" w:cs="Arial"/>
          <w:sz w:val="16"/>
          <w:szCs w:val="16"/>
        </w:rPr>
        <w:t xml:space="preserve"> </w:t>
      </w:r>
      <w:r w:rsidRPr="00626FBD">
        <w:rPr>
          <w:rFonts w:ascii="Palatino Linotype" w:hAnsi="Palatino Linotype" w:cs="Arial"/>
          <w:i/>
          <w:sz w:val="16"/>
          <w:szCs w:val="16"/>
        </w:rPr>
        <w:t>carica sociale ricoperta o, se procuratore, precisare gli estremi della procura</w:t>
      </w:r>
      <w:r w:rsidRPr="00626FBD">
        <w:rPr>
          <w:rFonts w:ascii="Palatino Linotype" w:hAnsi="Palatino Linotype" w:cs="Arial"/>
          <w:i/>
          <w:sz w:val="24"/>
          <w:szCs w:val="24"/>
        </w:rPr>
        <w:t>) ________________________</w:t>
      </w:r>
      <w:r>
        <w:rPr>
          <w:rFonts w:ascii="Palatino Linotype" w:hAnsi="Palatino Linotype" w:cs="Arial"/>
          <w:i/>
          <w:sz w:val="24"/>
          <w:szCs w:val="24"/>
        </w:rPr>
        <w:t>__</w:t>
      </w:r>
    </w:p>
    <w:p w:rsidR="00626FBD" w:rsidRPr="00626FBD" w:rsidRDefault="00626FBD" w:rsidP="00626FBD">
      <w:pPr>
        <w:tabs>
          <w:tab w:val="right" w:pos="9639"/>
        </w:tabs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di _____________________________________</w:t>
      </w:r>
    </w:p>
    <w:p w:rsidR="00626FBD" w:rsidRPr="00626FBD" w:rsidRDefault="00626FBD" w:rsidP="00626FBD">
      <w:pPr>
        <w:pStyle w:val="Titolo4"/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Nome e Cognome ___________________ nato a ______________________ il __________</w:t>
      </w:r>
      <w:r>
        <w:rPr>
          <w:rFonts w:ascii="Palatino Linotype" w:hAnsi="Palatino Linotype" w:cs="Arial"/>
          <w:sz w:val="24"/>
          <w:szCs w:val="24"/>
        </w:rPr>
        <w:t>________</w:t>
      </w:r>
    </w:p>
    <w:p w:rsidR="00626FBD" w:rsidRDefault="00626FBD" w:rsidP="00626FBD">
      <w:pPr>
        <w:tabs>
          <w:tab w:val="right" w:pos="9639"/>
        </w:tabs>
        <w:spacing w:line="360" w:lineRule="auto"/>
        <w:ind w:left="426" w:hanging="426"/>
        <w:rPr>
          <w:rFonts w:ascii="Palatino Linotype" w:hAnsi="Palatino Linotype" w:cs="Arial"/>
          <w:i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 xml:space="preserve">in qualità di </w:t>
      </w:r>
      <w:r w:rsidRPr="00626FBD">
        <w:rPr>
          <w:rFonts w:ascii="Palatino Linotype" w:hAnsi="Palatino Linotype" w:cs="Arial"/>
          <w:sz w:val="16"/>
          <w:szCs w:val="16"/>
        </w:rPr>
        <w:t>(</w:t>
      </w:r>
      <w:r w:rsidRPr="00626FBD">
        <w:rPr>
          <w:rFonts w:ascii="Palatino Linotype" w:hAnsi="Palatino Linotype" w:cs="Arial"/>
          <w:i/>
          <w:sz w:val="16"/>
          <w:szCs w:val="16"/>
        </w:rPr>
        <w:t>indicare la</w:t>
      </w:r>
      <w:r w:rsidRPr="00626FBD">
        <w:rPr>
          <w:rFonts w:ascii="Palatino Linotype" w:hAnsi="Palatino Linotype" w:cs="Arial"/>
          <w:sz w:val="16"/>
          <w:szCs w:val="16"/>
        </w:rPr>
        <w:t xml:space="preserve"> </w:t>
      </w:r>
      <w:r w:rsidRPr="00626FBD">
        <w:rPr>
          <w:rFonts w:ascii="Palatino Linotype" w:hAnsi="Palatino Linotype" w:cs="Arial"/>
          <w:i/>
          <w:sz w:val="16"/>
          <w:szCs w:val="16"/>
        </w:rPr>
        <w:t>carica sociale ricoperta o, se procuratore, precisare gli estremi della procura</w:t>
      </w:r>
      <w:r w:rsidRPr="00626FBD">
        <w:rPr>
          <w:rFonts w:ascii="Palatino Linotype" w:hAnsi="Palatino Linotype" w:cs="Arial"/>
          <w:i/>
          <w:sz w:val="24"/>
          <w:szCs w:val="24"/>
        </w:rPr>
        <w:t>) ________________________</w:t>
      </w:r>
      <w:r>
        <w:rPr>
          <w:rFonts w:ascii="Palatino Linotype" w:hAnsi="Palatino Linotype" w:cs="Arial"/>
          <w:i/>
          <w:sz w:val="24"/>
          <w:szCs w:val="24"/>
        </w:rPr>
        <w:t>__</w:t>
      </w:r>
    </w:p>
    <w:p w:rsidR="00626FBD" w:rsidRPr="00626FBD" w:rsidRDefault="00626FBD" w:rsidP="00626FBD">
      <w:pPr>
        <w:tabs>
          <w:tab w:val="right" w:pos="9639"/>
        </w:tabs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di _____________________________________</w:t>
      </w:r>
    </w:p>
    <w:p w:rsidR="00626FBD" w:rsidRPr="00626FBD" w:rsidRDefault="00626FBD" w:rsidP="00626FBD">
      <w:pPr>
        <w:pStyle w:val="Titolo4"/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Nome e Cognome ___________________ nato a ______________________ il __________</w:t>
      </w:r>
      <w:r>
        <w:rPr>
          <w:rFonts w:ascii="Palatino Linotype" w:hAnsi="Palatino Linotype" w:cs="Arial"/>
          <w:sz w:val="24"/>
          <w:szCs w:val="24"/>
        </w:rPr>
        <w:t>________</w:t>
      </w:r>
    </w:p>
    <w:p w:rsidR="00626FBD" w:rsidRDefault="00626FBD" w:rsidP="00626FBD">
      <w:pPr>
        <w:tabs>
          <w:tab w:val="right" w:pos="9639"/>
        </w:tabs>
        <w:spacing w:line="360" w:lineRule="auto"/>
        <w:ind w:left="426" w:hanging="426"/>
        <w:rPr>
          <w:rFonts w:ascii="Palatino Linotype" w:hAnsi="Palatino Linotype" w:cs="Arial"/>
          <w:i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 xml:space="preserve">in qualità di </w:t>
      </w:r>
      <w:r w:rsidRPr="00626FBD">
        <w:rPr>
          <w:rFonts w:ascii="Palatino Linotype" w:hAnsi="Palatino Linotype" w:cs="Arial"/>
          <w:sz w:val="16"/>
          <w:szCs w:val="16"/>
        </w:rPr>
        <w:t>(</w:t>
      </w:r>
      <w:r w:rsidRPr="00626FBD">
        <w:rPr>
          <w:rFonts w:ascii="Palatino Linotype" w:hAnsi="Palatino Linotype" w:cs="Arial"/>
          <w:i/>
          <w:sz w:val="16"/>
          <w:szCs w:val="16"/>
        </w:rPr>
        <w:t>indicare la</w:t>
      </w:r>
      <w:r w:rsidRPr="00626FBD">
        <w:rPr>
          <w:rFonts w:ascii="Palatino Linotype" w:hAnsi="Palatino Linotype" w:cs="Arial"/>
          <w:sz w:val="16"/>
          <w:szCs w:val="16"/>
        </w:rPr>
        <w:t xml:space="preserve"> </w:t>
      </w:r>
      <w:r w:rsidRPr="00626FBD">
        <w:rPr>
          <w:rFonts w:ascii="Palatino Linotype" w:hAnsi="Palatino Linotype" w:cs="Arial"/>
          <w:i/>
          <w:sz w:val="16"/>
          <w:szCs w:val="16"/>
        </w:rPr>
        <w:t>carica sociale ricoperta o, se procuratore, precisare gli estremi della procura</w:t>
      </w:r>
      <w:r w:rsidRPr="00626FBD">
        <w:rPr>
          <w:rFonts w:ascii="Palatino Linotype" w:hAnsi="Palatino Linotype" w:cs="Arial"/>
          <w:i/>
          <w:sz w:val="24"/>
          <w:szCs w:val="24"/>
        </w:rPr>
        <w:t>) ________________________</w:t>
      </w:r>
      <w:r>
        <w:rPr>
          <w:rFonts w:ascii="Palatino Linotype" w:hAnsi="Palatino Linotype" w:cs="Arial"/>
          <w:i/>
          <w:sz w:val="24"/>
          <w:szCs w:val="24"/>
        </w:rPr>
        <w:t>__</w:t>
      </w:r>
    </w:p>
    <w:p w:rsidR="00626FBD" w:rsidRPr="00626FBD" w:rsidRDefault="00626FBD" w:rsidP="00626FBD">
      <w:pPr>
        <w:tabs>
          <w:tab w:val="right" w:pos="9639"/>
        </w:tabs>
        <w:spacing w:line="360" w:lineRule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di _____________________________________</w:t>
      </w:r>
    </w:p>
    <w:p w:rsidR="00B33B76" w:rsidRPr="00626FBD" w:rsidRDefault="00B33B76">
      <w:pPr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B33B76" w:rsidRPr="00626FBD" w:rsidRDefault="00B33B76" w:rsidP="00AE0F76">
      <w:pPr>
        <w:jc w:val="center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b/>
          <w:sz w:val="24"/>
          <w:szCs w:val="24"/>
        </w:rPr>
        <w:t>DICHIARANO congiuntamente di partecipare come segue</w:t>
      </w:r>
    </w:p>
    <w:p w:rsidR="00B33B76" w:rsidRPr="00626FBD" w:rsidRDefault="00B33B76">
      <w:pPr>
        <w:tabs>
          <w:tab w:val="left" w:pos="284"/>
        </w:tabs>
        <w:ind w:left="567" w:hanging="567"/>
        <w:jc w:val="both"/>
        <w:rPr>
          <w:rFonts w:ascii="Palatino Linotype" w:hAnsi="Palatino Linotype" w:cs="Arial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659"/>
        <w:gridCol w:w="3694"/>
        <w:gridCol w:w="2410"/>
        <w:gridCol w:w="2288"/>
      </w:tblGrid>
      <w:tr w:rsidR="00B33B76" w:rsidRPr="00626FBD">
        <w:trPr>
          <w:trHeight w:val="329"/>
        </w:trPr>
        <w:tc>
          <w:tcPr>
            <w:tcW w:w="535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b/>
                <w:sz w:val="24"/>
                <w:szCs w:val="24"/>
              </w:rPr>
              <w:t>Denominazione Operatore Economico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% di partecipazione </w:t>
            </w: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b/>
                <w:sz w:val="24"/>
                <w:szCs w:val="24"/>
              </w:rPr>
              <w:t>% di esecuzione</w:t>
            </w:r>
          </w:p>
        </w:tc>
      </w:tr>
      <w:tr w:rsidR="00B33B76" w:rsidRPr="00626FBD"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 xml:space="preserve">Capogruppo </w:t>
            </w:r>
          </w:p>
          <w:p w:rsidR="00B33B76" w:rsidRPr="00626FBD" w:rsidRDefault="00B33B76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>o consorziata equiparata</w:t>
            </w:r>
          </w:p>
        </w:tc>
        <w:tc>
          <w:tcPr>
            <w:tcW w:w="36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B33B76" w:rsidRPr="00626FBD"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>Mandante /esecutrice 1</w:t>
            </w:r>
          </w:p>
        </w:tc>
        <w:tc>
          <w:tcPr>
            <w:tcW w:w="36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B33B76" w:rsidRPr="00626FBD"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>Mandante/ esecutrice 2</w:t>
            </w:r>
          </w:p>
        </w:tc>
        <w:tc>
          <w:tcPr>
            <w:tcW w:w="36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B33B76" w:rsidRPr="00626FBD"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>Mandante/ esecutrice 3</w:t>
            </w:r>
          </w:p>
        </w:tc>
        <w:tc>
          <w:tcPr>
            <w:tcW w:w="36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B33B76" w:rsidRPr="00626FBD"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>Mandante/ esecutrice 4</w:t>
            </w:r>
          </w:p>
        </w:tc>
        <w:tc>
          <w:tcPr>
            <w:tcW w:w="36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B33B76" w:rsidRPr="00626FBD">
        <w:trPr>
          <w:trHeight w:val="567"/>
        </w:trPr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6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snapToGrid w:val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>100%</w:t>
            </w:r>
          </w:p>
        </w:tc>
        <w:tc>
          <w:tcPr>
            <w:tcW w:w="22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33B76" w:rsidRPr="00626FBD" w:rsidRDefault="00B33B7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626FBD">
              <w:rPr>
                <w:rFonts w:ascii="Palatino Linotype" w:hAnsi="Palatino Linotype" w:cs="Arial"/>
                <w:sz w:val="24"/>
                <w:szCs w:val="24"/>
              </w:rPr>
              <w:t>100%</w:t>
            </w:r>
          </w:p>
        </w:tc>
      </w:tr>
    </w:tbl>
    <w:p w:rsidR="00AF23B3" w:rsidRDefault="00AF23B3" w:rsidP="00AE0F76">
      <w:pPr>
        <w:spacing w:before="40"/>
        <w:rPr>
          <w:rFonts w:ascii="Palatino Linotype" w:hAnsi="Palatino Linotype" w:cs="Arial"/>
          <w:b/>
          <w:sz w:val="24"/>
          <w:szCs w:val="24"/>
        </w:rPr>
      </w:pPr>
    </w:p>
    <w:p w:rsidR="00B33B76" w:rsidRPr="00626FBD" w:rsidRDefault="00B33B76">
      <w:pPr>
        <w:spacing w:before="40"/>
        <w:jc w:val="center"/>
        <w:rPr>
          <w:rFonts w:ascii="Palatino Linotype" w:hAnsi="Palatino Linotype" w:cs="Arial"/>
          <w:b/>
          <w:sz w:val="24"/>
          <w:szCs w:val="24"/>
        </w:rPr>
      </w:pPr>
      <w:r w:rsidRPr="00626FBD">
        <w:rPr>
          <w:rFonts w:ascii="Palatino Linotype" w:hAnsi="Palatino Linotype" w:cs="Arial"/>
          <w:b/>
          <w:sz w:val="24"/>
          <w:szCs w:val="24"/>
        </w:rPr>
        <w:t>DICHIARANO INOLTRE</w:t>
      </w:r>
    </w:p>
    <w:p w:rsidR="00B33B76" w:rsidRPr="00626FBD" w:rsidRDefault="00B33B76">
      <w:pPr>
        <w:spacing w:before="40"/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B33B76" w:rsidRPr="00626FBD" w:rsidRDefault="00B33B76">
      <w:pPr>
        <w:spacing w:before="40"/>
        <w:jc w:val="both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b/>
          <w:sz w:val="24"/>
          <w:szCs w:val="24"/>
        </w:rPr>
        <w:t>di impegnarsi</w:t>
      </w:r>
      <w:r w:rsidRPr="00626FBD">
        <w:rPr>
          <w:rFonts w:ascii="Palatino Linotype" w:hAnsi="Palatino Linotype" w:cs="Arial"/>
          <w:sz w:val="24"/>
          <w:szCs w:val="24"/>
        </w:rPr>
        <w:t xml:space="preserve">, in caso di aggiudicazione, a conferire mandato collettivo alla capogruppo, la quale stipulerà il contratto in nome e per conto proprio e delle mandanti e a produrre, entro il termine </w:t>
      </w:r>
      <w:r w:rsidR="00AF23B3">
        <w:rPr>
          <w:rFonts w:ascii="Palatino Linotype" w:hAnsi="Palatino Linotype" w:cs="Arial"/>
          <w:sz w:val="24"/>
          <w:szCs w:val="24"/>
        </w:rPr>
        <w:t>di venti giorni dalla stesura del progetto definitivo</w:t>
      </w:r>
      <w:r w:rsidRPr="00626FBD">
        <w:rPr>
          <w:rFonts w:ascii="Palatino Linotype" w:hAnsi="Palatino Linotype" w:cs="Arial"/>
          <w:sz w:val="24"/>
          <w:szCs w:val="24"/>
        </w:rPr>
        <w:t>, atto notarile di Raggruppamento temporaneo di imprese dal quale risulti:</w:t>
      </w:r>
    </w:p>
    <w:p w:rsidR="00B33B76" w:rsidRPr="00626FBD" w:rsidRDefault="00B33B76">
      <w:pPr>
        <w:numPr>
          <w:ilvl w:val="0"/>
          <w:numId w:val="2"/>
        </w:numPr>
        <w:tabs>
          <w:tab w:val="left" w:pos="284"/>
        </w:tabs>
        <w:overflowPunct/>
        <w:autoSpaceDE/>
        <w:spacing w:before="40"/>
        <w:ind w:left="284" w:hanging="284"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il conferimento di mandato speciale gratuito ed irrevocabile a chi legalmente rappresenta l’impresa capogruppo;</w:t>
      </w:r>
    </w:p>
    <w:p w:rsidR="00B33B76" w:rsidRPr="00626FBD" w:rsidRDefault="00B33B76">
      <w:pPr>
        <w:numPr>
          <w:ilvl w:val="0"/>
          <w:numId w:val="2"/>
        </w:numPr>
        <w:tabs>
          <w:tab w:val="left" w:pos="284"/>
        </w:tabs>
        <w:overflowPunct/>
        <w:autoSpaceDE/>
        <w:spacing w:before="40"/>
        <w:ind w:left="284" w:hanging="284"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lastRenderedPageBreak/>
        <w:t>l’inefficacia nei confronti</w:t>
      </w:r>
      <w:r w:rsidR="00AF23B3">
        <w:rPr>
          <w:rFonts w:ascii="Palatino Linotype" w:hAnsi="Palatino Linotype" w:cs="Arial"/>
          <w:sz w:val="24"/>
          <w:szCs w:val="24"/>
        </w:rPr>
        <w:t xml:space="preserve"> dell’Unione dei Comuni</w:t>
      </w:r>
      <w:r w:rsidRPr="00626FBD">
        <w:rPr>
          <w:rFonts w:ascii="Palatino Linotype" w:hAnsi="Palatino Linotype" w:cs="Arial"/>
          <w:sz w:val="24"/>
          <w:szCs w:val="24"/>
        </w:rPr>
        <w:t>, della revoca del mandato stesso per giusta causa</w:t>
      </w:r>
      <w:r w:rsidR="00AF23B3">
        <w:rPr>
          <w:rFonts w:ascii="Palatino Linotype" w:hAnsi="Palatino Linotype" w:cs="Arial"/>
          <w:sz w:val="24"/>
          <w:szCs w:val="24"/>
        </w:rPr>
        <w:t>;</w:t>
      </w:r>
    </w:p>
    <w:p w:rsidR="00B33B76" w:rsidRPr="00626FBD" w:rsidRDefault="00B33B76">
      <w:pPr>
        <w:numPr>
          <w:ilvl w:val="0"/>
          <w:numId w:val="2"/>
        </w:numPr>
        <w:tabs>
          <w:tab w:val="left" w:pos="284"/>
        </w:tabs>
        <w:overflowPunct/>
        <w:autoSpaceDE/>
        <w:spacing w:before="40"/>
        <w:ind w:left="284" w:hanging="284"/>
        <w:jc w:val="both"/>
        <w:textAlignment w:val="auto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l’attribuzione al mandatario, da parte delle imprese mandanti, della rappresentanza esclusiva anche processuale nei confronti dell’ente appaltante per tutte le operazioni e gli atti di qualsiasi natura dipendenti dall’appalto fino alla estinzione di ogni rapporto.</w:t>
      </w:r>
    </w:p>
    <w:p w:rsidR="00B33B76" w:rsidRPr="00626FBD" w:rsidRDefault="00B33B76">
      <w:pPr>
        <w:ind w:left="426" w:hanging="426"/>
        <w:jc w:val="center"/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>
      <w:pPr>
        <w:ind w:left="426" w:hanging="426"/>
        <w:jc w:val="center"/>
        <w:rPr>
          <w:rFonts w:ascii="Palatino Linotype" w:hAnsi="Palatino Linotype" w:cs="Arial"/>
          <w:b/>
          <w:sz w:val="24"/>
          <w:szCs w:val="24"/>
        </w:rPr>
      </w:pPr>
      <w:r w:rsidRPr="00626FBD">
        <w:rPr>
          <w:rFonts w:ascii="Palatino Linotype" w:hAnsi="Palatino Linotype" w:cs="Arial"/>
          <w:b/>
          <w:sz w:val="24"/>
          <w:szCs w:val="24"/>
        </w:rPr>
        <w:t>DICHIARANO INFINE</w:t>
      </w:r>
    </w:p>
    <w:p w:rsidR="00B33B76" w:rsidRPr="00626FBD" w:rsidRDefault="00B33B76">
      <w:pPr>
        <w:ind w:left="426" w:hanging="426"/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B33B76" w:rsidRPr="00626FBD" w:rsidRDefault="00B33B76" w:rsidP="00C372AD">
      <w:pPr>
        <w:pStyle w:val="Rientrocorpodeltesto"/>
        <w:widowControl w:val="0"/>
        <w:numPr>
          <w:ilvl w:val="0"/>
          <w:numId w:val="4"/>
        </w:numPr>
        <w:spacing w:line="240" w:lineRule="auto"/>
        <w:rPr>
          <w:rFonts w:ascii="Palatino Linotype" w:hAnsi="Palatino Linotype" w:cs="Arial"/>
        </w:rPr>
      </w:pPr>
      <w:r w:rsidRPr="00626FBD">
        <w:rPr>
          <w:rFonts w:ascii="Palatino Linotype" w:hAnsi="Palatino Linotype" w:cs="Arial"/>
        </w:rPr>
        <w:t>che l’associazione e/o consorzio si uniformerà alla disciplina vigente in materia di  appalti pubblici con riguardo alle associazioni temporanee o consorzi occasionali o GEIE.</w:t>
      </w:r>
    </w:p>
    <w:p w:rsidR="00B33B76" w:rsidRPr="00626FBD" w:rsidRDefault="00B33B76">
      <w:pPr>
        <w:pStyle w:val="Testonormale1"/>
        <w:widowControl w:val="0"/>
        <w:tabs>
          <w:tab w:val="left" w:pos="2552"/>
        </w:tabs>
        <w:spacing w:line="48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>
      <w:pPr>
        <w:pStyle w:val="Testonormale1"/>
        <w:widowControl w:val="0"/>
        <w:tabs>
          <w:tab w:val="left" w:pos="2552"/>
        </w:tabs>
        <w:spacing w:line="480" w:lineRule="auto"/>
        <w:jc w:val="both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Luogo e data _________________________</w:t>
      </w:r>
    </w:p>
    <w:p w:rsidR="00B33B76" w:rsidRPr="00626FBD" w:rsidRDefault="00B33B76">
      <w:pPr>
        <w:pStyle w:val="Testonormale1"/>
        <w:widowControl w:val="0"/>
        <w:tabs>
          <w:tab w:val="left" w:pos="2552"/>
        </w:tabs>
        <w:spacing w:line="480" w:lineRule="auto"/>
        <w:jc w:val="right"/>
        <w:rPr>
          <w:rFonts w:ascii="Palatino Linotype" w:eastAsia="Arial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Le imprese (firme leggibili e per esteso)</w:t>
      </w:r>
    </w:p>
    <w:p w:rsidR="00B33B76" w:rsidRPr="00626FBD" w:rsidRDefault="00B33B76">
      <w:pPr>
        <w:pStyle w:val="Testonormale1"/>
        <w:widowControl w:val="0"/>
        <w:tabs>
          <w:tab w:val="left" w:pos="2552"/>
        </w:tabs>
        <w:spacing w:line="480" w:lineRule="auto"/>
        <w:jc w:val="right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eastAsia="Arial" w:hAnsi="Palatino Linotype" w:cs="Arial"/>
          <w:sz w:val="24"/>
          <w:szCs w:val="24"/>
        </w:rPr>
        <w:t xml:space="preserve"> </w:t>
      </w:r>
      <w:r w:rsidRPr="00626FBD">
        <w:rPr>
          <w:rFonts w:ascii="Palatino Linotype" w:hAnsi="Palatino Linotype" w:cs="Arial"/>
          <w:sz w:val="24"/>
          <w:szCs w:val="24"/>
        </w:rPr>
        <w:t>__________________________________</w:t>
      </w:r>
    </w:p>
    <w:p w:rsidR="00B33B76" w:rsidRPr="00626FBD" w:rsidRDefault="00B33B76">
      <w:pPr>
        <w:pStyle w:val="Testonormale1"/>
        <w:widowControl w:val="0"/>
        <w:tabs>
          <w:tab w:val="left" w:pos="2552"/>
        </w:tabs>
        <w:spacing w:line="480" w:lineRule="auto"/>
        <w:jc w:val="right"/>
        <w:rPr>
          <w:rFonts w:ascii="Palatino Linotype" w:hAnsi="Palatino Linotype" w:cs="Arial"/>
          <w:sz w:val="24"/>
          <w:szCs w:val="24"/>
        </w:rPr>
      </w:pPr>
      <w:r w:rsidRPr="00626FBD">
        <w:rPr>
          <w:rFonts w:ascii="Palatino Linotype" w:hAnsi="Palatino Linotype" w:cs="Arial"/>
          <w:sz w:val="24"/>
          <w:szCs w:val="24"/>
        </w:rPr>
        <w:t>__________________________________</w:t>
      </w:r>
    </w:p>
    <w:p w:rsidR="00B33B76" w:rsidRPr="00626FBD" w:rsidRDefault="00B33B76">
      <w:pPr>
        <w:pStyle w:val="Testonormale1"/>
        <w:widowControl w:val="0"/>
        <w:tabs>
          <w:tab w:val="left" w:pos="2552"/>
        </w:tabs>
        <w:spacing w:line="480" w:lineRule="auto"/>
        <w:jc w:val="right"/>
        <w:rPr>
          <w:rFonts w:ascii="Palatino Linotype" w:hAnsi="Palatino Linotype" w:cs="Arial"/>
          <w:sz w:val="24"/>
          <w:szCs w:val="24"/>
        </w:rPr>
      </w:pPr>
    </w:p>
    <w:p w:rsidR="00B33B76" w:rsidRPr="00626FBD" w:rsidRDefault="00B33B76">
      <w:pPr>
        <w:tabs>
          <w:tab w:val="left" w:pos="1843"/>
          <w:tab w:val="left" w:pos="6237"/>
          <w:tab w:val="left" w:pos="7797"/>
        </w:tabs>
        <w:jc w:val="both"/>
        <w:rPr>
          <w:rFonts w:ascii="Palatino Linotype" w:hAnsi="Palatino Linotype"/>
          <w:sz w:val="24"/>
          <w:szCs w:val="24"/>
        </w:rPr>
      </w:pPr>
      <w:r w:rsidRPr="00626FBD">
        <w:rPr>
          <w:rFonts w:ascii="Palatino Linotype" w:hAnsi="Palatino Linotype" w:cs="Arial"/>
          <w:i/>
          <w:iCs/>
          <w:sz w:val="24"/>
          <w:szCs w:val="24"/>
        </w:rPr>
        <w:t xml:space="preserve">Allegare congiuntamente alla presente, fotocopia non autenticata del  documento di identità di ciascun soggetto firmatario </w:t>
      </w:r>
    </w:p>
    <w:p w:rsidR="00B33B76" w:rsidRPr="00626FBD" w:rsidRDefault="00B33B76">
      <w:pPr>
        <w:rPr>
          <w:rFonts w:ascii="Palatino Linotype" w:hAnsi="Palatino Linotype"/>
          <w:sz w:val="24"/>
          <w:szCs w:val="24"/>
        </w:rPr>
      </w:pPr>
    </w:p>
    <w:p w:rsidR="00B33B76" w:rsidRPr="00626FBD" w:rsidRDefault="00B33B76">
      <w:pPr>
        <w:pStyle w:val="Testonormale1"/>
        <w:widowControl w:val="0"/>
        <w:tabs>
          <w:tab w:val="left" w:pos="2552"/>
        </w:tabs>
        <w:spacing w:line="480" w:lineRule="auto"/>
        <w:jc w:val="right"/>
        <w:rPr>
          <w:rFonts w:ascii="Palatino Linotype" w:hAnsi="Palatino Linotype"/>
          <w:sz w:val="24"/>
          <w:szCs w:val="24"/>
        </w:rPr>
      </w:pPr>
    </w:p>
    <w:sectPr w:rsidR="00B33B76" w:rsidRPr="00626FBD" w:rsidSect="00AF23B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710" w:bottom="1798" w:left="993" w:header="1077" w:footer="107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BDD" w:rsidRDefault="00811BDD">
      <w:r>
        <w:separator/>
      </w:r>
    </w:p>
  </w:endnote>
  <w:endnote w:type="continuationSeparator" w:id="1">
    <w:p w:rsidR="00811BDD" w:rsidRDefault="00811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JLDJDF+TimesNewRoman,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76" w:rsidRDefault="00B33B7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76" w:rsidRDefault="00B33B76">
    <w:pPr>
      <w:spacing w:line="240" w:lineRule="atLeast"/>
    </w:pPr>
    <w:r>
      <w:rPr>
        <w:rFonts w:ascii="Courier New" w:eastAsia="Courier New" w:hAnsi="Courier New" w:cs="Courier New"/>
      </w:rPr>
      <w:t xml:space="preserve">                                    </w:t>
    </w:r>
    <w:r w:rsidR="000E3157">
      <w:rPr>
        <w:rFonts w:cs="Courier New"/>
      </w:rPr>
      <w:fldChar w:fldCharType="begin"/>
    </w:r>
    <w:r>
      <w:rPr>
        <w:rFonts w:cs="Courier New"/>
      </w:rPr>
      <w:instrText xml:space="preserve"> PAGE \*Arabic </w:instrText>
    </w:r>
    <w:r w:rsidR="000E3157">
      <w:rPr>
        <w:rFonts w:cs="Courier New"/>
      </w:rPr>
      <w:fldChar w:fldCharType="separate"/>
    </w:r>
    <w:r w:rsidR="00045C71">
      <w:rPr>
        <w:rFonts w:cs="Courier New"/>
        <w:noProof/>
      </w:rPr>
      <w:t>3</w:t>
    </w:r>
    <w:r w:rsidR="000E3157">
      <w:rPr>
        <w:rFonts w:cs="Courier New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76" w:rsidRDefault="00B33B7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BDD" w:rsidRDefault="00811BDD">
      <w:r>
        <w:separator/>
      </w:r>
    </w:p>
  </w:footnote>
  <w:footnote w:type="continuationSeparator" w:id="1">
    <w:p w:rsidR="00811BDD" w:rsidRDefault="00811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76" w:rsidRDefault="00B33B76">
    <w:pPr>
      <w:spacing w:line="240" w:lineRule="atLeast"/>
      <w:rPr>
        <w:rFonts w:ascii="Arial" w:hAnsi="Arial" w:cs="Arial"/>
        <w:sz w:val="24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76" w:rsidRDefault="00B33B7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4">
    <w:nsid w:val="18F40241"/>
    <w:multiLevelType w:val="hybridMultilevel"/>
    <w:tmpl w:val="036EF66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665FD"/>
    <w:multiLevelType w:val="hybridMultilevel"/>
    <w:tmpl w:val="7B3AEB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1E9"/>
    <w:rsid w:val="000157A8"/>
    <w:rsid w:val="00045C71"/>
    <w:rsid w:val="000C728F"/>
    <w:rsid w:val="000E3157"/>
    <w:rsid w:val="000E3A63"/>
    <w:rsid w:val="000E7DC9"/>
    <w:rsid w:val="000F40E6"/>
    <w:rsid w:val="001652A1"/>
    <w:rsid w:val="00172C0C"/>
    <w:rsid w:val="00184C3D"/>
    <w:rsid w:val="001D3553"/>
    <w:rsid w:val="00256D39"/>
    <w:rsid w:val="00295CE8"/>
    <w:rsid w:val="002B4A5C"/>
    <w:rsid w:val="002E755B"/>
    <w:rsid w:val="002F6536"/>
    <w:rsid w:val="00387FFC"/>
    <w:rsid w:val="003A1ECA"/>
    <w:rsid w:val="004A5D32"/>
    <w:rsid w:val="00587902"/>
    <w:rsid w:val="005B19D5"/>
    <w:rsid w:val="005C7619"/>
    <w:rsid w:val="00612579"/>
    <w:rsid w:val="00626FBD"/>
    <w:rsid w:val="006B513E"/>
    <w:rsid w:val="006C1FF2"/>
    <w:rsid w:val="006C783E"/>
    <w:rsid w:val="006D6121"/>
    <w:rsid w:val="006E63D7"/>
    <w:rsid w:val="00700E90"/>
    <w:rsid w:val="00723FFA"/>
    <w:rsid w:val="00811BDD"/>
    <w:rsid w:val="00895710"/>
    <w:rsid w:val="009031C4"/>
    <w:rsid w:val="00911CE4"/>
    <w:rsid w:val="009215C3"/>
    <w:rsid w:val="0095314B"/>
    <w:rsid w:val="009814CD"/>
    <w:rsid w:val="009A00BF"/>
    <w:rsid w:val="009B6CC2"/>
    <w:rsid w:val="00A2787E"/>
    <w:rsid w:val="00A77EC4"/>
    <w:rsid w:val="00AE0F76"/>
    <w:rsid w:val="00AF23B3"/>
    <w:rsid w:val="00AF562E"/>
    <w:rsid w:val="00B15FBC"/>
    <w:rsid w:val="00B33B76"/>
    <w:rsid w:val="00B5247C"/>
    <w:rsid w:val="00C238C1"/>
    <w:rsid w:val="00C372AD"/>
    <w:rsid w:val="00C73F2D"/>
    <w:rsid w:val="00D4655A"/>
    <w:rsid w:val="00D50A79"/>
    <w:rsid w:val="00D92747"/>
    <w:rsid w:val="00DA756D"/>
    <w:rsid w:val="00E46960"/>
    <w:rsid w:val="00EA61E9"/>
    <w:rsid w:val="00EC7ECB"/>
    <w:rsid w:val="00F0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5CE8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Titolo4">
    <w:name w:val="heading 4"/>
    <w:basedOn w:val="Normale"/>
    <w:next w:val="Corpotesto"/>
    <w:qFormat/>
    <w:rsid w:val="00295CE8"/>
    <w:pPr>
      <w:keepNext/>
      <w:numPr>
        <w:ilvl w:val="3"/>
        <w:numId w:val="1"/>
      </w:numPr>
      <w:overflowPunct/>
      <w:autoSpaceDE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295CE8"/>
    <w:rPr>
      <w:rFonts w:ascii="Symbol" w:hAnsi="Symbol" w:cs="Symbol"/>
    </w:rPr>
  </w:style>
  <w:style w:type="character" w:customStyle="1" w:styleId="WW8Num2z1">
    <w:name w:val="WW8Num2z1"/>
    <w:rsid w:val="00295CE8"/>
    <w:rPr>
      <w:rFonts w:ascii="Courier New" w:hAnsi="Courier New" w:cs="Courier New"/>
    </w:rPr>
  </w:style>
  <w:style w:type="character" w:customStyle="1" w:styleId="WW8Num2z2">
    <w:name w:val="WW8Num2z2"/>
    <w:rsid w:val="00295CE8"/>
    <w:rPr>
      <w:rFonts w:ascii="Wingdings" w:hAnsi="Wingdings" w:cs="Wingdings"/>
    </w:rPr>
  </w:style>
  <w:style w:type="character" w:customStyle="1" w:styleId="WW8Num3z0">
    <w:name w:val="WW8Num3z0"/>
    <w:rsid w:val="00295CE8"/>
    <w:rPr>
      <w:rFonts w:ascii="Symbol" w:hAnsi="Symbol" w:cs="Symbol"/>
    </w:rPr>
  </w:style>
  <w:style w:type="character" w:customStyle="1" w:styleId="WW8Num4z0">
    <w:name w:val="WW8Num4z0"/>
    <w:rsid w:val="00295CE8"/>
    <w:rPr>
      <w:b/>
    </w:rPr>
  </w:style>
  <w:style w:type="character" w:customStyle="1" w:styleId="Absatz-Standardschriftart">
    <w:name w:val="Absatz-Standardschriftart"/>
    <w:rsid w:val="00295CE8"/>
  </w:style>
  <w:style w:type="character" w:customStyle="1" w:styleId="WW8Num3z1">
    <w:name w:val="WW8Num3z1"/>
    <w:rsid w:val="00295CE8"/>
    <w:rPr>
      <w:rFonts w:ascii="Courier New" w:hAnsi="Courier New" w:cs="Courier New"/>
    </w:rPr>
  </w:style>
  <w:style w:type="character" w:customStyle="1" w:styleId="WW8Num3z2">
    <w:name w:val="WW8Num3z2"/>
    <w:rsid w:val="00295CE8"/>
    <w:rPr>
      <w:rFonts w:ascii="Wingdings" w:hAnsi="Wingdings" w:cs="Wingdings"/>
    </w:rPr>
  </w:style>
  <w:style w:type="character" w:customStyle="1" w:styleId="WW8Num5z0">
    <w:name w:val="WW8Num5z0"/>
    <w:rsid w:val="00295CE8"/>
    <w:rPr>
      <w:rFonts w:ascii="Symbol" w:hAnsi="Symbol" w:cs="Symbol"/>
    </w:rPr>
  </w:style>
  <w:style w:type="character" w:customStyle="1" w:styleId="WW8Num5z1">
    <w:name w:val="WW8Num5z1"/>
    <w:rsid w:val="00295CE8"/>
    <w:rPr>
      <w:rFonts w:ascii="Courier New" w:hAnsi="Courier New" w:cs="Courier New"/>
    </w:rPr>
  </w:style>
  <w:style w:type="character" w:customStyle="1" w:styleId="WW8Num5z2">
    <w:name w:val="WW8Num5z2"/>
    <w:rsid w:val="00295CE8"/>
    <w:rPr>
      <w:rFonts w:ascii="Wingdings" w:hAnsi="Wingdings" w:cs="Wingdings"/>
    </w:rPr>
  </w:style>
  <w:style w:type="character" w:customStyle="1" w:styleId="WW8Num6z0">
    <w:name w:val="WW8Num6z0"/>
    <w:rsid w:val="00295CE8"/>
    <w:rPr>
      <w:rFonts w:ascii="Symbol" w:hAnsi="Symbol" w:cs="Symbol"/>
    </w:rPr>
  </w:style>
  <w:style w:type="character" w:customStyle="1" w:styleId="WW8Num6z1">
    <w:name w:val="WW8Num6z1"/>
    <w:rsid w:val="00295CE8"/>
    <w:rPr>
      <w:rFonts w:ascii="Courier New" w:hAnsi="Courier New" w:cs="Courier New"/>
    </w:rPr>
  </w:style>
  <w:style w:type="character" w:customStyle="1" w:styleId="WW8Num6z2">
    <w:name w:val="WW8Num6z2"/>
    <w:rsid w:val="00295CE8"/>
    <w:rPr>
      <w:rFonts w:ascii="Wingdings" w:hAnsi="Wingdings" w:cs="Wingdings"/>
    </w:rPr>
  </w:style>
  <w:style w:type="character" w:customStyle="1" w:styleId="WW8Num7z0">
    <w:name w:val="WW8Num7z0"/>
    <w:rsid w:val="00295CE8"/>
    <w:rPr>
      <w:b/>
      <w:i w:val="0"/>
    </w:rPr>
  </w:style>
  <w:style w:type="character" w:customStyle="1" w:styleId="WW8Num8z0">
    <w:name w:val="WW8Num8z0"/>
    <w:rsid w:val="00295CE8"/>
    <w:rPr>
      <w:rFonts w:ascii="Symbol" w:hAnsi="Symbol" w:cs="Symbol"/>
    </w:rPr>
  </w:style>
  <w:style w:type="character" w:customStyle="1" w:styleId="WW8Num8z1">
    <w:name w:val="WW8Num8z1"/>
    <w:rsid w:val="00295CE8"/>
    <w:rPr>
      <w:b w:val="0"/>
      <w:i w:val="0"/>
    </w:rPr>
  </w:style>
  <w:style w:type="character" w:customStyle="1" w:styleId="WW8Num8z4">
    <w:name w:val="WW8Num8z4"/>
    <w:rsid w:val="00295CE8"/>
    <w:rPr>
      <w:rFonts w:ascii="Courier New" w:hAnsi="Courier New" w:cs="Courier New"/>
    </w:rPr>
  </w:style>
  <w:style w:type="character" w:customStyle="1" w:styleId="WW8Num8z5">
    <w:name w:val="WW8Num8z5"/>
    <w:rsid w:val="00295CE8"/>
    <w:rPr>
      <w:rFonts w:ascii="Wingdings" w:hAnsi="Wingdings" w:cs="Wingdings"/>
    </w:rPr>
  </w:style>
  <w:style w:type="character" w:customStyle="1" w:styleId="WW8Num9z0">
    <w:name w:val="WW8Num9z0"/>
    <w:rsid w:val="00295CE8"/>
    <w:rPr>
      <w:rFonts w:ascii="Symbol" w:hAnsi="Symbol" w:cs="Times New Roman"/>
    </w:rPr>
  </w:style>
  <w:style w:type="character" w:customStyle="1" w:styleId="WW8Num9z1">
    <w:name w:val="WW8Num9z1"/>
    <w:rsid w:val="00295CE8"/>
    <w:rPr>
      <w:rFonts w:ascii="Courier New" w:hAnsi="Courier New" w:cs="Courier New"/>
    </w:rPr>
  </w:style>
  <w:style w:type="character" w:customStyle="1" w:styleId="WW8Num9z2">
    <w:name w:val="WW8Num9z2"/>
    <w:rsid w:val="00295CE8"/>
    <w:rPr>
      <w:rFonts w:ascii="Wingdings" w:hAnsi="Wingdings" w:cs="Times New Roman"/>
    </w:rPr>
  </w:style>
  <w:style w:type="character" w:customStyle="1" w:styleId="WW8NumSt1z0">
    <w:name w:val="WW8NumSt1z0"/>
    <w:rsid w:val="00295CE8"/>
    <w:rPr>
      <w:rFonts w:ascii="Wingdings" w:hAnsi="Wingdings" w:cs="Wingdings"/>
      <w:b/>
      <w:i w:val="0"/>
      <w:sz w:val="28"/>
    </w:rPr>
  </w:style>
  <w:style w:type="character" w:customStyle="1" w:styleId="WW8NumSt2z0">
    <w:name w:val="WW8NumSt2z0"/>
    <w:rsid w:val="00295CE8"/>
    <w:rPr>
      <w:rFonts w:ascii="Lucida Console" w:hAnsi="Lucida Console" w:cs="Lucida Console"/>
    </w:rPr>
  </w:style>
  <w:style w:type="character" w:customStyle="1" w:styleId="Carpredefinitoparagrafo1">
    <w:name w:val="Car. predefinito paragrafo1"/>
    <w:rsid w:val="00295CE8"/>
  </w:style>
  <w:style w:type="character" w:customStyle="1" w:styleId="CorpotestoCarattere">
    <w:name w:val="Corpo testo Carattere"/>
    <w:basedOn w:val="Carpredefinitoparagrafo1"/>
    <w:rsid w:val="00295CE8"/>
  </w:style>
  <w:style w:type="character" w:customStyle="1" w:styleId="st">
    <w:name w:val="st"/>
    <w:rsid w:val="00295CE8"/>
  </w:style>
  <w:style w:type="character" w:styleId="Collegamentoipertestuale">
    <w:name w:val="Hyperlink"/>
    <w:rsid w:val="00295CE8"/>
    <w:rPr>
      <w:color w:val="0000FF"/>
      <w:u w:val="single"/>
    </w:rPr>
  </w:style>
  <w:style w:type="character" w:customStyle="1" w:styleId="Corpodeltesto2Carattere">
    <w:name w:val="Corpo del testo 2 Carattere"/>
    <w:basedOn w:val="Carpredefinitoparagrafo1"/>
    <w:rsid w:val="00295CE8"/>
  </w:style>
  <w:style w:type="character" w:customStyle="1" w:styleId="Titolo4Carattere">
    <w:name w:val="Titolo 4 Carattere"/>
    <w:rsid w:val="00295CE8"/>
    <w:rPr>
      <w:b/>
      <w:bCs/>
      <w:sz w:val="28"/>
      <w:szCs w:val="28"/>
    </w:rPr>
  </w:style>
  <w:style w:type="paragraph" w:customStyle="1" w:styleId="Intestazione1">
    <w:name w:val="Intestazione1"/>
    <w:basedOn w:val="Normale"/>
    <w:next w:val="Corpotesto"/>
    <w:rsid w:val="00295C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rsid w:val="00295CE8"/>
    <w:pPr>
      <w:spacing w:after="120"/>
    </w:pPr>
  </w:style>
  <w:style w:type="paragraph" w:styleId="Elenco">
    <w:name w:val="List"/>
    <w:basedOn w:val="Corpotesto"/>
    <w:rsid w:val="00295CE8"/>
    <w:rPr>
      <w:rFonts w:cs="Mangal"/>
    </w:rPr>
  </w:style>
  <w:style w:type="paragraph" w:styleId="Didascalia">
    <w:name w:val="caption"/>
    <w:basedOn w:val="Normale"/>
    <w:qFormat/>
    <w:rsid w:val="00295C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295CE8"/>
    <w:pPr>
      <w:suppressLineNumbers/>
    </w:pPr>
    <w:rPr>
      <w:rFonts w:cs="Mangal"/>
    </w:rPr>
  </w:style>
  <w:style w:type="paragraph" w:customStyle="1" w:styleId="Corpodeltesto21">
    <w:name w:val="Corpo del testo 21"/>
    <w:basedOn w:val="Normale"/>
    <w:rsid w:val="00295CE8"/>
    <w:pPr>
      <w:jc w:val="both"/>
    </w:pPr>
    <w:rPr>
      <w:rFonts w:ascii="Arial" w:hAnsi="Arial" w:cs="Arial"/>
      <w:sz w:val="24"/>
    </w:rPr>
  </w:style>
  <w:style w:type="paragraph" w:customStyle="1" w:styleId="Testonormale1">
    <w:name w:val="Testo normale1"/>
    <w:basedOn w:val="Normale"/>
    <w:rsid w:val="00295CE8"/>
    <w:rPr>
      <w:rFonts w:ascii="Courier New" w:hAnsi="Courier New" w:cs="Courier New"/>
      <w:sz w:val="22"/>
    </w:rPr>
  </w:style>
  <w:style w:type="paragraph" w:customStyle="1" w:styleId="oggetto2">
    <w:name w:val="oggetto 2"/>
    <w:basedOn w:val="Normale"/>
    <w:rsid w:val="00295CE8"/>
    <w:pPr>
      <w:keepLines/>
      <w:tabs>
        <w:tab w:val="left" w:pos="1418"/>
      </w:tabs>
      <w:spacing w:line="563" w:lineRule="atLeast"/>
      <w:ind w:left="1418" w:hanging="1418"/>
      <w:jc w:val="both"/>
    </w:pPr>
    <w:rPr>
      <w:rFonts w:ascii="CG Times" w:hAnsi="CG Times" w:cs="CG Times"/>
      <w:sz w:val="22"/>
    </w:rPr>
  </w:style>
  <w:style w:type="paragraph" w:customStyle="1" w:styleId="sche3">
    <w:name w:val="sche_3"/>
    <w:rsid w:val="00295CE8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paragraph" w:styleId="Rientrocorpodeltesto">
    <w:name w:val="Body Text Indent"/>
    <w:basedOn w:val="Normale"/>
    <w:rsid w:val="00295CE8"/>
    <w:pPr>
      <w:tabs>
        <w:tab w:val="left" w:pos="0"/>
        <w:tab w:val="left" w:pos="8496"/>
      </w:tabs>
      <w:overflowPunct/>
      <w:autoSpaceDE/>
      <w:spacing w:line="360" w:lineRule="auto"/>
      <w:ind w:left="1068"/>
      <w:jc w:val="both"/>
      <w:textAlignment w:val="auto"/>
    </w:pPr>
    <w:rPr>
      <w:spacing w:val="-2"/>
      <w:sz w:val="24"/>
      <w:szCs w:val="24"/>
    </w:rPr>
  </w:style>
  <w:style w:type="paragraph" w:customStyle="1" w:styleId="Corpodeltesto210">
    <w:name w:val="Corpo del testo 21"/>
    <w:basedOn w:val="Normale"/>
    <w:rsid w:val="00295CE8"/>
    <w:pPr>
      <w:spacing w:after="120" w:line="480" w:lineRule="auto"/>
    </w:pPr>
  </w:style>
  <w:style w:type="paragraph" w:customStyle="1" w:styleId="sche22">
    <w:name w:val="sche2_2"/>
    <w:qFormat/>
    <w:rsid w:val="00295CE8"/>
    <w:pPr>
      <w:widowControl w:val="0"/>
      <w:suppressAutoHyphens/>
      <w:jc w:val="right"/>
    </w:pPr>
    <w:rPr>
      <w:lang w:val="en-US" w:eastAsia="zh-CN"/>
    </w:rPr>
  </w:style>
  <w:style w:type="paragraph" w:customStyle="1" w:styleId="Contenutotabella">
    <w:name w:val="Contenuto tabella"/>
    <w:basedOn w:val="Normale"/>
    <w:rsid w:val="00295CE8"/>
    <w:pPr>
      <w:suppressLineNumbers/>
    </w:pPr>
  </w:style>
  <w:style w:type="paragraph" w:customStyle="1" w:styleId="Intestazionetabella">
    <w:name w:val="Intestazione tabella"/>
    <w:basedOn w:val="Contenutotabella"/>
    <w:rsid w:val="00295CE8"/>
    <w:pPr>
      <w:jc w:val="center"/>
    </w:pPr>
    <w:rPr>
      <w:b/>
      <w:bCs/>
    </w:rPr>
  </w:style>
  <w:style w:type="paragraph" w:styleId="Pidipagina">
    <w:name w:val="footer"/>
    <w:basedOn w:val="Normale"/>
    <w:rsid w:val="00295CE8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295CE8"/>
    <w:pPr>
      <w:suppressLineNumbers/>
      <w:tabs>
        <w:tab w:val="center" w:pos="4819"/>
        <w:tab w:val="right" w:pos="9638"/>
      </w:tabs>
    </w:pPr>
  </w:style>
  <w:style w:type="paragraph" w:customStyle="1" w:styleId="Predefinito">
    <w:name w:val="Predefinito"/>
    <w:qFormat/>
    <w:rsid w:val="00EA61E9"/>
    <w:pPr>
      <w:widowControl w:val="0"/>
      <w:suppressAutoHyphens/>
      <w:spacing w:line="100" w:lineRule="atLeast"/>
    </w:pPr>
    <w:rPr>
      <w:rFonts w:ascii="JLDJDF+TimesNewRoman,BoldItalic" w:hAnsi="JLDJDF+TimesNewRoman,BoldItalic" w:cs="JLDJDF+TimesNewRoman,BoldItalic"/>
      <w:color w:val="000000"/>
      <w:sz w:val="24"/>
      <w:szCs w:val="24"/>
    </w:rPr>
  </w:style>
  <w:style w:type="paragraph" w:customStyle="1" w:styleId="Standard">
    <w:name w:val="Standard"/>
    <w:qFormat/>
    <w:rsid w:val="00EA61E9"/>
    <w:pPr>
      <w:widowControl w:val="0"/>
      <w:suppressAutoHyphens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626F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DICHIARAZIONE DI IMPEGNO A COSTITUIRE A</vt:lpstr>
    </vt:vector>
  </TitlesOfParts>
  <Company>Hewlett-Packard Company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DI IMPEGNO A COSTITUIRE A</dc:title>
  <dc:creator>a.farnetti</dc:creator>
  <cp:lastModifiedBy>stefania.gasparroni</cp:lastModifiedBy>
  <cp:revision>2</cp:revision>
  <cp:lastPrinted>1601-01-01T00:00:00Z</cp:lastPrinted>
  <dcterms:created xsi:type="dcterms:W3CDTF">2023-11-24T13:31:00Z</dcterms:created>
  <dcterms:modified xsi:type="dcterms:W3CDTF">2023-11-24T13:31:00Z</dcterms:modified>
</cp:coreProperties>
</file>